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528143B2"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p>
    <w:p w14:paraId="23ACF4C0" w14:textId="77777777" w:rsidR="00A473BE" w:rsidRPr="00787A91" w:rsidRDefault="00A473BE" w:rsidP="00787A91">
      <w:pPr>
        <w:spacing w:before="120" w:line="276" w:lineRule="auto"/>
        <w:jc w:val="left"/>
        <w:outlineLvl w:val="0"/>
        <w:rPr>
          <w:rFonts w:asciiTheme="minorHAnsi" w:hAnsiTheme="minorHAnsi" w:cstheme="minorHAnsi"/>
          <w:b/>
          <w:sz w:val="20"/>
        </w:rPr>
      </w:pPr>
    </w:p>
    <w:p w14:paraId="5F445209" w14:textId="419F28D1" w:rsidR="006376AA" w:rsidRDefault="00C431AC" w:rsidP="002F19C6">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27A1EA76" w14:textId="6425A291" w:rsidR="00A473BE" w:rsidRDefault="005A7035" w:rsidP="00857734">
      <w:pPr>
        <w:pStyle w:val="Akapitzlist"/>
        <w:numPr>
          <w:ilvl w:val="1"/>
          <w:numId w:val="2"/>
        </w:numPr>
        <w:spacing w:before="120" w:line="276" w:lineRule="auto"/>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F19C6" w:rsidRPr="002F19C6">
        <w:rPr>
          <w:rFonts w:asciiTheme="minorHAnsi" w:hAnsiTheme="minorHAnsi" w:cstheme="minorHAnsi"/>
          <w:sz w:val="20"/>
        </w:rPr>
        <w:t>na terenie</w:t>
      </w:r>
      <w:r w:rsidR="002F19C6">
        <w:rPr>
          <w:rFonts w:asciiTheme="minorHAnsi" w:hAnsiTheme="minorHAnsi" w:cstheme="minorHAnsi"/>
          <w:sz w:val="20"/>
        </w:rPr>
        <w:t xml:space="preserve"> działania Oddziału Łódź </w:t>
      </w:r>
      <w:r w:rsidR="00857734" w:rsidRPr="00857734">
        <w:rPr>
          <w:rFonts w:asciiTheme="minorHAnsi" w:hAnsiTheme="minorHAnsi" w:cstheme="minorHAnsi"/>
          <w:sz w:val="20"/>
        </w:rPr>
        <w:t>RE</w:t>
      </w:r>
      <w:r w:rsidR="00515BE3">
        <w:rPr>
          <w:rFonts w:asciiTheme="minorHAnsi" w:hAnsiTheme="minorHAnsi" w:cstheme="minorHAnsi"/>
          <w:sz w:val="20"/>
        </w:rPr>
        <w:t xml:space="preserve"> </w:t>
      </w:r>
      <w:r w:rsidR="003571F3">
        <w:rPr>
          <w:rFonts w:asciiTheme="minorHAnsi" w:hAnsiTheme="minorHAnsi" w:cstheme="minorHAnsi"/>
          <w:sz w:val="20"/>
        </w:rPr>
        <w:t>Sieradz</w:t>
      </w:r>
      <w:r w:rsidR="002F19C6">
        <w:rPr>
          <w:rFonts w:asciiTheme="minorHAnsi" w:hAnsiTheme="minorHAnsi" w:cstheme="minorHAnsi"/>
          <w:sz w:val="20"/>
        </w:rPr>
        <w:t>:</w:t>
      </w:r>
    </w:p>
    <w:p w14:paraId="6E31A525" w14:textId="51E73877" w:rsidR="00645DA6" w:rsidRPr="00645DA6" w:rsidRDefault="008F401D" w:rsidP="00645DA6">
      <w:pPr>
        <w:pStyle w:val="Akapitzlist"/>
        <w:rPr>
          <w:rFonts w:asciiTheme="minorHAnsi" w:hAnsiTheme="minorHAnsi" w:cstheme="minorHAnsi"/>
          <w:sz w:val="20"/>
        </w:rPr>
      </w:pPr>
      <w:r w:rsidRPr="008F401D">
        <w:rPr>
          <w:rFonts w:asciiTheme="minorHAnsi" w:hAnsiTheme="minorHAnsi" w:cstheme="minorHAnsi"/>
          <w:b/>
          <w:sz w:val="20"/>
        </w:rPr>
        <w:t>„</w:t>
      </w:r>
      <w:r w:rsidR="003571F3" w:rsidRPr="003571F3">
        <w:rPr>
          <w:rFonts w:asciiTheme="minorHAnsi" w:hAnsiTheme="minorHAnsi" w:cstheme="minorHAnsi"/>
          <w:b/>
          <w:sz w:val="20"/>
        </w:rPr>
        <w:t>Modernizacja stacji 110/15 kV Łask 2. Modernizacja rozdzielni 110kV do układu H5</w:t>
      </w:r>
      <w:r w:rsidRPr="008F401D">
        <w:rPr>
          <w:rFonts w:asciiTheme="minorHAnsi" w:hAnsiTheme="minorHAnsi" w:cstheme="minorHAnsi"/>
          <w:b/>
          <w:sz w:val="20"/>
        </w:rPr>
        <w:t>”</w:t>
      </w:r>
    </w:p>
    <w:p w14:paraId="372444BA" w14:textId="569D7BB4" w:rsidR="005A7035" w:rsidRPr="00295838" w:rsidRDefault="005A7035" w:rsidP="00645DA6">
      <w:pPr>
        <w:pStyle w:val="Akapitzlist"/>
        <w:numPr>
          <w:ilvl w:val="1"/>
          <w:numId w:val="2"/>
        </w:numPr>
        <w:rPr>
          <w:rFonts w:asciiTheme="minorHAnsi" w:hAnsiTheme="minorHAnsi" w:cstheme="minorHAnsi"/>
          <w:sz w:val="20"/>
        </w:rPr>
      </w:pPr>
      <w:r w:rsidRPr="00295838">
        <w:rPr>
          <w:rFonts w:asciiTheme="minorHAnsi" w:hAnsiTheme="minorHAnsi" w:cstheme="minorHAnsi"/>
          <w:sz w:val="20"/>
        </w:rPr>
        <w:t xml:space="preserve">Zakres rzeczowy </w:t>
      </w:r>
      <w:r w:rsidR="00E34752">
        <w:rPr>
          <w:rFonts w:asciiTheme="minorHAnsi" w:hAnsiTheme="minorHAnsi" w:cstheme="minorHAnsi"/>
          <w:sz w:val="20"/>
        </w:rPr>
        <w:t xml:space="preserve">został ujęty w </w:t>
      </w:r>
      <w:r w:rsidR="00865A30">
        <w:rPr>
          <w:rFonts w:asciiTheme="minorHAnsi" w:hAnsiTheme="minorHAnsi" w:cstheme="minorHAnsi"/>
          <w:sz w:val="20"/>
        </w:rPr>
        <w:t>specyfikacji te</w:t>
      </w:r>
      <w:r w:rsidR="00DF73DA">
        <w:rPr>
          <w:rFonts w:asciiTheme="minorHAnsi" w:hAnsiTheme="minorHAnsi" w:cstheme="minorHAnsi"/>
          <w:sz w:val="20"/>
        </w:rPr>
        <w:t xml:space="preserve">chnicznej </w:t>
      </w:r>
      <w:r w:rsidR="00F66D61">
        <w:rPr>
          <w:rFonts w:asciiTheme="minorHAnsi" w:hAnsiTheme="minorHAnsi" w:cstheme="minorHAnsi"/>
          <w:sz w:val="20"/>
        </w:rPr>
        <w:t xml:space="preserve">załącznik </w:t>
      </w:r>
      <w:r w:rsidR="00DF73DA" w:rsidRPr="006C0629">
        <w:rPr>
          <w:rFonts w:asciiTheme="minorHAnsi" w:hAnsiTheme="minorHAnsi" w:cstheme="minorHAnsi"/>
          <w:sz w:val="20"/>
        </w:rPr>
        <w:t>1.</w:t>
      </w:r>
      <w:r w:rsidR="003A357B" w:rsidRPr="006C0629">
        <w:rPr>
          <w:rFonts w:asciiTheme="minorHAnsi" w:hAnsiTheme="minorHAnsi" w:cstheme="minorHAnsi"/>
          <w:sz w:val="20"/>
        </w:rPr>
        <w:t>3</w:t>
      </w:r>
    </w:p>
    <w:p w14:paraId="056D6B9D" w14:textId="00CF8DD4"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w:t>
      </w:r>
      <w:r w:rsidR="00B314A0">
        <w:rPr>
          <w:rFonts w:asciiTheme="minorHAnsi" w:hAnsiTheme="minorHAnsi" w:cstheme="minorHAnsi"/>
          <w:sz w:val="20"/>
        </w:rPr>
        <w:br/>
      </w:r>
      <w:r w:rsidRPr="005A7035">
        <w:rPr>
          <w:rFonts w:asciiTheme="minorHAnsi" w:hAnsiTheme="minorHAnsi" w:cstheme="minorHAnsi"/>
          <w:sz w:val="20"/>
        </w:rPr>
        <w:t>w dokumentacji.</w:t>
      </w:r>
    </w:p>
    <w:p w14:paraId="51C629EB"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8887CBC" w14:textId="77777777" w:rsidR="00C161BF" w:rsidRPr="007F3E1D" w:rsidRDefault="00C161BF" w:rsidP="00C161BF">
      <w:pPr>
        <w:pStyle w:val="Akapitzlist"/>
        <w:numPr>
          <w:ilvl w:val="1"/>
          <w:numId w:val="2"/>
        </w:numPr>
        <w:spacing w:line="276" w:lineRule="auto"/>
        <w:ind w:hanging="436"/>
        <w:rPr>
          <w:rFonts w:asciiTheme="minorHAnsi" w:hAnsiTheme="minorHAnsi" w:cstheme="minorHAnsi"/>
          <w:sz w:val="20"/>
        </w:rPr>
      </w:pPr>
      <w:r w:rsidRPr="007F3E1D">
        <w:rPr>
          <w:rFonts w:asciiTheme="minorHAnsi" w:hAnsiTheme="minorHAnsi" w:cstheme="minorHAnsi"/>
          <w:sz w:val="20"/>
        </w:rPr>
        <w:t>Do obowiązków Wykonawcy należy [jeśli dotyczy, wskazać właściwe]:</w:t>
      </w:r>
    </w:p>
    <w:p w14:paraId="37260B51" w14:textId="77777777" w:rsidR="00C161BF" w:rsidRPr="007F3E1D" w:rsidRDefault="00C161BF" w:rsidP="00C161BF">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Z</w:t>
      </w:r>
      <w:r w:rsidRPr="007F3E1D">
        <w:rPr>
          <w:rFonts w:asciiTheme="minorHAnsi" w:hAnsiTheme="minorHAnsi" w:cstheme="minorHAnsi"/>
          <w:sz w:val="20"/>
          <w:lang w:val="x-none"/>
        </w:rPr>
        <w:t>agospodarowa</w:t>
      </w:r>
      <w:r w:rsidRPr="007F3E1D">
        <w:rPr>
          <w:rFonts w:asciiTheme="minorHAnsi" w:hAnsiTheme="minorHAnsi" w:cstheme="minorHAnsi"/>
          <w:sz w:val="20"/>
        </w:rPr>
        <w:t>nie</w:t>
      </w:r>
      <w:r w:rsidRPr="007F3E1D">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7F3E1D">
        <w:rPr>
          <w:rFonts w:asciiTheme="minorHAnsi" w:hAnsiTheme="minorHAnsi" w:cstheme="minorHAnsi"/>
          <w:sz w:val="20"/>
        </w:rPr>
        <w:t>Sposób zagospodarowania materiałów z rozbiórek należy w uzgodnieniu z Inspektorem Nadzoru odpowiednio udokumentować.</w:t>
      </w:r>
    </w:p>
    <w:p w14:paraId="498D0628" w14:textId="77777777" w:rsidR="00C161BF" w:rsidRPr="007F3E1D" w:rsidRDefault="00C161BF" w:rsidP="00C161BF">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P</w:t>
      </w:r>
      <w:r w:rsidRPr="007F3E1D">
        <w:rPr>
          <w:rFonts w:asciiTheme="minorHAnsi" w:hAnsiTheme="minorHAnsi" w:cstheme="minorHAnsi"/>
          <w:sz w:val="20"/>
          <w:lang w:val="x-none"/>
        </w:rPr>
        <w:t>rawidłowa, zgodn</w:t>
      </w:r>
      <w:r w:rsidRPr="007F3E1D">
        <w:rPr>
          <w:rFonts w:asciiTheme="minorHAnsi" w:hAnsiTheme="minorHAnsi" w:cstheme="minorHAnsi"/>
          <w:sz w:val="20"/>
        </w:rPr>
        <w:t>a</w:t>
      </w:r>
      <w:r w:rsidRPr="007F3E1D">
        <w:rPr>
          <w:rFonts w:asciiTheme="minorHAnsi" w:hAnsiTheme="minorHAnsi" w:cstheme="minorHAnsi"/>
          <w:sz w:val="20"/>
          <w:lang w:val="x-none"/>
        </w:rPr>
        <w:t xml:space="preserve"> z obowiązującymi przepisami</w:t>
      </w:r>
      <w:r w:rsidRPr="007F3E1D">
        <w:rPr>
          <w:rFonts w:asciiTheme="minorHAnsi" w:hAnsiTheme="minorHAnsi" w:cstheme="minorHAnsi"/>
          <w:sz w:val="20"/>
        </w:rPr>
        <w:t>,</w:t>
      </w:r>
      <w:r w:rsidRPr="007F3E1D">
        <w:rPr>
          <w:rFonts w:asciiTheme="minorHAnsi" w:hAnsiTheme="minorHAnsi" w:cstheme="minorHAnsi"/>
          <w:sz w:val="20"/>
          <w:lang w:val="x-none"/>
        </w:rPr>
        <w:t xml:space="preserve"> utylizacj</w:t>
      </w:r>
      <w:r w:rsidRPr="007F3E1D">
        <w:rPr>
          <w:rFonts w:asciiTheme="minorHAnsi" w:hAnsiTheme="minorHAnsi" w:cstheme="minorHAnsi"/>
          <w:sz w:val="20"/>
        </w:rPr>
        <w:t>a</w:t>
      </w:r>
      <w:r w:rsidRPr="007F3E1D">
        <w:rPr>
          <w:rFonts w:asciiTheme="minorHAnsi" w:hAnsiTheme="minorHAnsi" w:cstheme="minorHAnsi"/>
          <w:sz w:val="20"/>
          <w:lang w:val="x-none"/>
        </w:rPr>
        <w:t xml:space="preserve"> materiałów z rozbiórki.</w:t>
      </w:r>
    </w:p>
    <w:p w14:paraId="4231FD4E" w14:textId="77777777" w:rsidR="00C161BF" w:rsidRPr="007F3E1D" w:rsidRDefault="00C161BF" w:rsidP="00C161BF">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E</w:t>
      </w:r>
      <w:r w:rsidRPr="007F3E1D">
        <w:rPr>
          <w:rFonts w:asciiTheme="minorHAnsi" w:hAnsiTheme="minorHAnsi" w:cstheme="minorHAnsi"/>
          <w:sz w:val="20"/>
          <w:lang w:val="x-none"/>
        </w:rPr>
        <w:t>widencjonowani</w:t>
      </w:r>
      <w:r w:rsidRPr="007F3E1D">
        <w:rPr>
          <w:rFonts w:asciiTheme="minorHAnsi" w:hAnsiTheme="minorHAnsi" w:cstheme="minorHAnsi"/>
          <w:sz w:val="20"/>
        </w:rPr>
        <w:t>e</w:t>
      </w:r>
      <w:r w:rsidRPr="007F3E1D">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2CF6BD6" w14:textId="77777777" w:rsidR="00C161BF" w:rsidRPr="007F3E1D" w:rsidRDefault="00C161BF" w:rsidP="00C161BF">
      <w:pPr>
        <w:pStyle w:val="Akapitzlist"/>
        <w:numPr>
          <w:ilvl w:val="2"/>
          <w:numId w:val="2"/>
        </w:numPr>
        <w:spacing w:line="276" w:lineRule="auto"/>
        <w:ind w:left="1276" w:hanging="567"/>
        <w:rPr>
          <w:rFonts w:asciiTheme="minorHAnsi" w:hAnsiTheme="minorHAnsi" w:cstheme="minorHAnsi"/>
          <w:sz w:val="20"/>
        </w:rPr>
      </w:pPr>
      <w:r w:rsidRPr="007F3E1D">
        <w:rPr>
          <w:rFonts w:asciiTheme="minorHAnsi" w:hAnsiTheme="minorHAnsi" w:cstheme="minorHAnsi"/>
          <w:sz w:val="20"/>
        </w:rPr>
        <w:t>O</w:t>
      </w:r>
      <w:r w:rsidRPr="007F3E1D">
        <w:rPr>
          <w:rFonts w:asciiTheme="minorHAnsi" w:hAnsiTheme="minorHAnsi" w:cstheme="minorHAnsi"/>
          <w:sz w:val="20"/>
          <w:lang w:val="x-none"/>
        </w:rPr>
        <w:t>dpowiedzialność za wszelkie roszczenia rzeczowe i finansowe osób trzecich związane z</w:t>
      </w:r>
      <w:r w:rsidRPr="007F3E1D">
        <w:rPr>
          <w:rFonts w:asciiTheme="minorHAnsi" w:hAnsiTheme="minorHAnsi" w:cstheme="minorHAnsi"/>
          <w:sz w:val="20"/>
        </w:rPr>
        <w:t> prowadzonymi robotami,</w:t>
      </w:r>
      <w:r w:rsidRPr="007F3E1D">
        <w:rPr>
          <w:rFonts w:asciiTheme="minorHAnsi" w:hAnsiTheme="minorHAnsi" w:cstheme="minorHAnsi"/>
          <w:sz w:val="20"/>
          <w:lang w:val="x-none"/>
        </w:rPr>
        <w:t xml:space="preserve"> niewłaściwym zagospodarowaniem, składowaniem lub utylizacją odpadów i materiałów uzyskanych z rozbiórki</w:t>
      </w:r>
      <w:r w:rsidRPr="007F3E1D">
        <w:rPr>
          <w:rFonts w:asciiTheme="minorHAnsi" w:hAnsiTheme="minorHAnsi" w:cstheme="minorHAnsi"/>
          <w:sz w:val="20"/>
        </w:rPr>
        <w:t>. – proszę Inicjatora o zaznaczenie właściwych pkt.</w:t>
      </w:r>
    </w:p>
    <w:p w14:paraId="3A68A3B2" w14:textId="77777777" w:rsidR="00C161BF" w:rsidRPr="007F3E1D" w:rsidRDefault="00C161BF" w:rsidP="00C161BF">
      <w:pPr>
        <w:pStyle w:val="Akapitzlist"/>
        <w:numPr>
          <w:ilvl w:val="1"/>
          <w:numId w:val="2"/>
        </w:numPr>
        <w:spacing w:line="276" w:lineRule="auto"/>
        <w:ind w:hanging="436"/>
        <w:rPr>
          <w:rFonts w:asciiTheme="minorHAnsi" w:hAnsiTheme="minorHAnsi" w:cstheme="minorHAnsi"/>
          <w:sz w:val="20"/>
        </w:rPr>
      </w:pPr>
      <w:r w:rsidRPr="007F3E1D">
        <w:rPr>
          <w:rFonts w:asciiTheme="minorHAnsi" w:hAnsiTheme="minorHAnsi" w:cstheme="minorHAnsi"/>
          <w:sz w:val="20"/>
        </w:rPr>
        <w:t>Termin wykonania robót budowlanych może ulec przesunięciu tylko w przypadkach określonych w Umowie.</w:t>
      </w:r>
    </w:p>
    <w:p w14:paraId="5B5CAAEB" w14:textId="77777777" w:rsidR="00C161BF" w:rsidRPr="007F3E1D" w:rsidRDefault="00C161BF" w:rsidP="00C161BF">
      <w:pPr>
        <w:pStyle w:val="Akapitzlist"/>
        <w:numPr>
          <w:ilvl w:val="1"/>
          <w:numId w:val="2"/>
        </w:numPr>
        <w:spacing w:line="276" w:lineRule="auto"/>
        <w:ind w:hanging="436"/>
        <w:rPr>
          <w:rFonts w:asciiTheme="minorHAnsi" w:hAnsiTheme="minorHAnsi" w:cstheme="minorHAnsi"/>
          <w:sz w:val="20"/>
        </w:rPr>
      </w:pPr>
      <w:r w:rsidRPr="007F3E1D">
        <w:rPr>
          <w:rFonts w:asciiTheme="minorHAnsi" w:hAnsiTheme="minorHAnsi" w:cstheme="minorHAnsi"/>
          <w:sz w:val="20"/>
        </w:rPr>
        <w:t>Maksymalny czas wyłączeń odbiorców dla całej realizacji nie będzie trwał, łącznie w całym okresie wykonywania, dłużej niż:</w:t>
      </w:r>
      <w:r>
        <w:rPr>
          <w:rFonts w:asciiTheme="minorHAnsi" w:hAnsiTheme="minorHAnsi" w:cstheme="minorHAnsi"/>
          <w:sz w:val="20"/>
        </w:rPr>
        <w:t xml:space="preserve"> </w:t>
      </w:r>
      <w:r>
        <w:rPr>
          <w:rFonts w:asciiTheme="minorHAnsi" w:hAnsiTheme="minorHAnsi" w:cstheme="minorHAnsi"/>
          <w:b/>
          <w:sz w:val="20"/>
        </w:rPr>
        <w:t>0</w:t>
      </w:r>
      <w:r w:rsidRPr="00B319D9">
        <w:rPr>
          <w:rFonts w:asciiTheme="minorHAnsi" w:hAnsiTheme="minorHAnsi" w:cstheme="minorHAnsi"/>
          <w:b/>
          <w:sz w:val="20"/>
        </w:rPr>
        <w:t xml:space="preserve"> godzin.</w:t>
      </w:r>
    </w:p>
    <w:p w14:paraId="0D15EF9D" w14:textId="77777777" w:rsidR="00C161BF" w:rsidRPr="009C53AD" w:rsidRDefault="00C161BF" w:rsidP="00C161BF">
      <w:pPr>
        <w:pStyle w:val="Akapitzlist"/>
        <w:numPr>
          <w:ilvl w:val="1"/>
          <w:numId w:val="2"/>
        </w:numPr>
        <w:spacing w:line="276" w:lineRule="auto"/>
        <w:ind w:hanging="436"/>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161BF">
        <w:rPr>
          <w:rFonts w:asciiTheme="minorHAnsi" w:hAnsiTheme="minorHAnsi" w:cstheme="minorHAnsi"/>
          <w:sz w:val="20"/>
        </w:rPr>
        <w:t>Załącznik nr 5 do SWZ</w:t>
      </w:r>
      <w:r w:rsidRPr="00C91669">
        <w:rPr>
          <w:rFonts w:asciiTheme="minorHAnsi" w:hAnsiTheme="minorHAnsi" w:cstheme="minorHAnsi"/>
          <w:sz w:val="20"/>
        </w:rPr>
        <w:t>.</w:t>
      </w:r>
    </w:p>
    <w:p w14:paraId="1D95FF47" w14:textId="77777777" w:rsidR="00C161BF" w:rsidRDefault="00C161BF" w:rsidP="00C161BF">
      <w:pPr>
        <w:pStyle w:val="Akapitzlist"/>
        <w:numPr>
          <w:ilvl w:val="1"/>
          <w:numId w:val="2"/>
        </w:numPr>
        <w:spacing w:line="276" w:lineRule="auto"/>
        <w:ind w:hanging="436"/>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36467B7" w14:textId="77777777" w:rsidR="004B6F30" w:rsidRPr="00E47982" w:rsidRDefault="004B6F30" w:rsidP="004B6F30">
      <w:pPr>
        <w:pStyle w:val="Akapitzlist"/>
        <w:numPr>
          <w:ilvl w:val="2"/>
          <w:numId w:val="2"/>
        </w:numPr>
        <w:spacing w:before="120" w:line="276" w:lineRule="auto"/>
        <w:ind w:left="1276" w:hanging="567"/>
        <w:outlineLvl w:val="0"/>
        <w:rPr>
          <w:rFonts w:asciiTheme="minorHAnsi" w:hAnsiTheme="minorHAnsi" w:cstheme="minorHAnsi"/>
          <w:sz w:val="20"/>
        </w:rPr>
      </w:pPr>
      <w:r w:rsidRPr="00E47982">
        <w:rPr>
          <w:rFonts w:asciiTheme="minorHAnsi" w:hAnsiTheme="minorHAnsi" w:cstheme="minorHAnsi"/>
          <w:sz w:val="20"/>
        </w:rPr>
        <w:t xml:space="preserve">Zapoznania się z warunkami i wymaganiami SWZ, w tym z treścią Projektu Umowy stanowiącego </w:t>
      </w:r>
      <w:r w:rsidRPr="00E47982">
        <w:rPr>
          <w:rFonts w:asciiTheme="minorHAnsi" w:hAnsiTheme="minorHAnsi" w:cstheme="minorHAnsi"/>
          <w:b/>
          <w:sz w:val="20"/>
        </w:rPr>
        <w:t>Załącznik nr 5 do SWZ</w:t>
      </w:r>
      <w:r w:rsidRPr="00E47982">
        <w:rPr>
          <w:rFonts w:asciiTheme="minorHAnsi" w:hAnsiTheme="minorHAnsi" w:cstheme="minorHAnsi"/>
          <w:sz w:val="20"/>
        </w:rPr>
        <w:t>.</w:t>
      </w:r>
    </w:p>
    <w:p w14:paraId="6DEBD309" w14:textId="77777777" w:rsidR="004B6F30" w:rsidRPr="00E47982" w:rsidRDefault="004B6F30" w:rsidP="004B6F30">
      <w:pPr>
        <w:pStyle w:val="Akapitzlist"/>
        <w:numPr>
          <w:ilvl w:val="2"/>
          <w:numId w:val="2"/>
        </w:numPr>
        <w:spacing w:before="120" w:line="276" w:lineRule="auto"/>
        <w:ind w:left="1276" w:hanging="567"/>
        <w:outlineLvl w:val="0"/>
        <w:rPr>
          <w:rFonts w:asciiTheme="minorHAnsi" w:hAnsiTheme="minorHAnsi" w:cstheme="minorHAnsi"/>
          <w:sz w:val="20"/>
        </w:rPr>
      </w:pPr>
      <w:r w:rsidRPr="00E47982">
        <w:rPr>
          <w:rFonts w:asciiTheme="minorHAnsi" w:hAnsiTheme="minorHAnsi" w:cstheme="minorHAnsi"/>
          <w:sz w:val="20"/>
        </w:rPr>
        <w:t>Uwzględnienia w ofercie wymaganych przez Zamawiającego warunków.</w:t>
      </w:r>
    </w:p>
    <w:p w14:paraId="21AF6422" w14:textId="231113E4" w:rsidR="00602BFB"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7C371F87" w14:textId="5F15ADB7" w:rsidR="00A348F4" w:rsidRPr="00857734" w:rsidRDefault="00A348F4" w:rsidP="00A348F4">
      <w:pPr>
        <w:pStyle w:val="Akapitzlist"/>
        <w:spacing w:before="120" w:line="276" w:lineRule="auto"/>
        <w:ind w:left="284"/>
        <w:outlineLvl w:val="0"/>
        <w:rPr>
          <w:rFonts w:asciiTheme="minorHAnsi" w:hAnsiTheme="minorHAnsi" w:cstheme="minorHAnsi"/>
          <w:sz w:val="20"/>
        </w:rPr>
      </w:pPr>
      <w:r w:rsidRPr="00857734">
        <w:rPr>
          <w:rFonts w:asciiTheme="minorHAnsi" w:hAnsiTheme="minorHAnsi" w:cstheme="minorHAnsi"/>
          <w:sz w:val="20"/>
        </w:rPr>
        <w:t xml:space="preserve">PT – termin realizacji </w:t>
      </w:r>
      <w:r w:rsidR="00496118" w:rsidRPr="00B314A0">
        <w:rPr>
          <w:rFonts w:asciiTheme="minorHAnsi" w:hAnsiTheme="minorHAnsi" w:cstheme="minorHAnsi"/>
          <w:b/>
          <w:bCs/>
          <w:sz w:val="20"/>
        </w:rPr>
        <w:t>12 miesięcy</w:t>
      </w:r>
      <w:r w:rsidR="00496118">
        <w:rPr>
          <w:rFonts w:asciiTheme="minorHAnsi" w:hAnsiTheme="minorHAnsi" w:cstheme="minorHAnsi"/>
          <w:sz w:val="20"/>
        </w:rPr>
        <w:t xml:space="preserve"> od daty podpisania umowy</w:t>
      </w:r>
      <w:r w:rsidR="00857734" w:rsidRPr="00857734">
        <w:rPr>
          <w:rFonts w:asciiTheme="minorHAnsi" w:hAnsiTheme="minorHAnsi" w:cstheme="minorHAnsi"/>
          <w:sz w:val="20"/>
        </w:rPr>
        <w:t>.</w:t>
      </w:r>
    </w:p>
    <w:p w14:paraId="1CD66F6C" w14:textId="4F767F2D" w:rsidR="00654E4D" w:rsidRDefault="00A348F4" w:rsidP="00A348F4">
      <w:pPr>
        <w:pStyle w:val="Akapitzlist"/>
        <w:spacing w:before="120" w:line="276" w:lineRule="auto"/>
        <w:ind w:left="284"/>
        <w:outlineLvl w:val="0"/>
        <w:rPr>
          <w:rFonts w:asciiTheme="minorHAnsi" w:hAnsiTheme="minorHAnsi" w:cstheme="minorHAnsi"/>
          <w:sz w:val="20"/>
        </w:rPr>
      </w:pPr>
      <w:r w:rsidRPr="00857734">
        <w:rPr>
          <w:rFonts w:asciiTheme="minorHAnsi" w:hAnsiTheme="minorHAnsi" w:cstheme="minorHAnsi"/>
          <w:sz w:val="20"/>
        </w:rPr>
        <w:t xml:space="preserve">RBM – termin realizacji </w:t>
      </w:r>
      <w:r w:rsidR="00496118" w:rsidRPr="00B314A0">
        <w:rPr>
          <w:rFonts w:asciiTheme="minorHAnsi" w:hAnsiTheme="minorHAnsi" w:cstheme="minorHAnsi"/>
          <w:b/>
          <w:bCs/>
          <w:sz w:val="20"/>
        </w:rPr>
        <w:t>1</w:t>
      </w:r>
      <w:r w:rsidR="003571F3" w:rsidRPr="00B314A0">
        <w:rPr>
          <w:rFonts w:asciiTheme="minorHAnsi" w:hAnsiTheme="minorHAnsi" w:cstheme="minorHAnsi"/>
          <w:b/>
          <w:bCs/>
          <w:sz w:val="20"/>
        </w:rPr>
        <w:t>8</w:t>
      </w:r>
      <w:r w:rsidR="00496118" w:rsidRPr="00B314A0">
        <w:rPr>
          <w:rFonts w:asciiTheme="minorHAnsi" w:hAnsiTheme="minorHAnsi" w:cstheme="minorHAnsi"/>
          <w:b/>
          <w:bCs/>
          <w:sz w:val="20"/>
        </w:rPr>
        <w:t xml:space="preserve"> miesięcy</w:t>
      </w:r>
      <w:r w:rsidR="00496118">
        <w:rPr>
          <w:rFonts w:asciiTheme="minorHAnsi" w:hAnsiTheme="minorHAnsi" w:cstheme="minorHAnsi"/>
          <w:sz w:val="20"/>
        </w:rPr>
        <w:t xml:space="preserve"> od daty podpisania umowy</w:t>
      </w:r>
      <w:r w:rsidR="00496118" w:rsidRPr="00857734">
        <w:rPr>
          <w:rFonts w:asciiTheme="minorHAnsi" w:hAnsiTheme="minorHAnsi" w:cstheme="minorHAnsi"/>
          <w:sz w:val="20"/>
        </w:rPr>
        <w:t>.</w:t>
      </w:r>
    </w:p>
    <w:p w14:paraId="4F6B770F" w14:textId="77777777" w:rsidR="00A348F4" w:rsidRPr="004B4556" w:rsidRDefault="00A348F4" w:rsidP="00A348F4">
      <w:pPr>
        <w:pStyle w:val="Akapitzlist"/>
        <w:spacing w:before="120" w:line="276" w:lineRule="auto"/>
        <w:ind w:left="284"/>
        <w:outlineLvl w:val="0"/>
        <w:rPr>
          <w:rFonts w:asciiTheme="minorHAnsi" w:hAnsiTheme="minorHAnsi" w:cstheme="minorHAnsi"/>
          <w:sz w:val="20"/>
        </w:rPr>
      </w:pPr>
    </w:p>
    <w:p w14:paraId="74A88DD4"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47455621" w14:textId="30685AC9" w:rsidR="00442359" w:rsidRPr="00442359" w:rsidRDefault="00E627A4" w:rsidP="00442359">
      <w:pPr>
        <w:spacing w:before="120" w:line="276" w:lineRule="auto"/>
        <w:ind w:firstLine="284"/>
        <w:outlineLvl w:val="0"/>
        <w:rPr>
          <w:rFonts w:asciiTheme="minorHAnsi" w:hAnsiTheme="minorHAnsi" w:cstheme="minorHAnsi"/>
          <w:sz w:val="20"/>
        </w:rPr>
      </w:pPr>
      <w:r w:rsidRPr="00E627A4">
        <w:rPr>
          <w:rFonts w:asciiTheme="minorHAnsi" w:hAnsiTheme="minorHAnsi" w:cstheme="minorHAnsi"/>
          <w:sz w:val="20"/>
        </w:rPr>
        <w:t xml:space="preserve">na terenie działania: </w:t>
      </w:r>
      <w:r w:rsidR="00DF73DA">
        <w:rPr>
          <w:rFonts w:asciiTheme="minorHAnsi" w:hAnsiTheme="minorHAnsi" w:cstheme="minorHAnsi"/>
          <w:sz w:val="20"/>
        </w:rPr>
        <w:t xml:space="preserve">RE </w:t>
      </w:r>
      <w:r w:rsidR="003571F3">
        <w:rPr>
          <w:rFonts w:asciiTheme="minorHAnsi" w:hAnsiTheme="minorHAnsi" w:cstheme="minorHAnsi"/>
          <w:sz w:val="20"/>
        </w:rPr>
        <w:t>Sieradz</w:t>
      </w:r>
      <w:r w:rsidR="00857734">
        <w:rPr>
          <w:rFonts w:asciiTheme="minorHAnsi" w:hAnsiTheme="minorHAnsi" w:cstheme="minorHAnsi"/>
          <w:sz w:val="20"/>
        </w:rPr>
        <w:t>.</w:t>
      </w:r>
    </w:p>
    <w:p w14:paraId="654DC312" w14:textId="519AE5B4" w:rsidR="00926866"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14:paraId="016E0035" w14:textId="3C17097A" w:rsidR="00A473BE" w:rsidRPr="004B4556" w:rsidRDefault="00206165" w:rsidP="00A473BE">
      <w:pPr>
        <w:spacing w:before="120" w:line="276" w:lineRule="auto"/>
        <w:ind w:firstLine="284"/>
        <w:outlineLvl w:val="0"/>
        <w:rPr>
          <w:rFonts w:asciiTheme="minorHAnsi" w:hAnsiTheme="minorHAnsi" w:cstheme="minorHAnsi"/>
          <w:sz w:val="20"/>
        </w:rPr>
      </w:pPr>
      <w:r>
        <w:rPr>
          <w:rFonts w:asciiTheme="minorHAnsi" w:hAnsiTheme="minorHAnsi" w:cstheme="minorHAnsi"/>
          <w:sz w:val="20"/>
        </w:rPr>
        <w:lastRenderedPageBreak/>
        <w:t>Brak</w:t>
      </w: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70745CCE" w14:textId="51CA96E4" w:rsidR="00743B42" w:rsidRPr="00787A91" w:rsidRDefault="003571F3" w:rsidP="00787A91">
      <w:pPr>
        <w:pStyle w:val="Akapitzlist"/>
        <w:numPr>
          <w:ilvl w:val="1"/>
          <w:numId w:val="2"/>
        </w:numPr>
        <w:spacing w:before="120" w:line="276" w:lineRule="auto"/>
        <w:ind w:left="426" w:hanging="426"/>
        <w:outlineLvl w:val="0"/>
        <w:rPr>
          <w:rFonts w:asciiTheme="minorHAnsi" w:hAnsiTheme="minorHAnsi" w:cstheme="minorHAnsi"/>
          <w:sz w:val="20"/>
        </w:rPr>
      </w:pPr>
      <w:r w:rsidRPr="00454519">
        <w:rPr>
          <w:rFonts w:asciiTheme="minorHAnsi" w:hAnsiTheme="minorHAnsi" w:cstheme="minorHAnsi"/>
          <w:sz w:val="20"/>
        </w:rPr>
        <w:t>Wykonawca udzieli Zamawiającemu rękojmi i 36 miesięcznej gwarancji na wykonane zamówienie wraz z zamontowanymi urządzeniami, licząc od dnia odbioru końcowego bez uwag oraz zgodnie z zapisami umowy zakupowej stanowiącej załącznik do SWZ</w:t>
      </w:r>
      <w:r>
        <w:rPr>
          <w:rFonts w:asciiTheme="minorHAnsi" w:hAnsiTheme="minorHAnsi" w:cstheme="minorHAnsi"/>
          <w:sz w:val="20"/>
        </w:rPr>
        <w:t xml:space="preserve">. </w:t>
      </w: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4E311F6" w14:textId="1894501F" w:rsidR="00435B18" w:rsidRPr="004B4556" w:rsidRDefault="005712F0" w:rsidP="00E627A4">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Pr="009076D4">
        <w:rPr>
          <w:rFonts w:asciiTheme="minorHAnsi" w:hAnsiTheme="minorHAnsi" w:cstheme="minorHAnsi"/>
          <w:sz w:val="20"/>
        </w:rPr>
        <w:t xml:space="preserve"> wykonywanie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416343B6" w14:textId="03BCA798" w:rsidR="005712F0" w:rsidRPr="004B4556"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sidR="00925405">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r w:rsidR="00B548F8" w:rsidRPr="00B548F8">
        <w:rPr>
          <w:rFonts w:asciiTheme="minorHAnsi" w:hAnsiTheme="minorHAnsi" w:cstheme="minorHAnsi"/>
          <w:sz w:val="20"/>
        </w:rPr>
        <w:t xml:space="preserve">, jeżeli </w:t>
      </w:r>
      <w:r w:rsidR="00D166DF">
        <w:rPr>
          <w:rFonts w:asciiTheme="minorHAnsi" w:hAnsiTheme="minorHAnsi" w:cstheme="minorHAnsi"/>
          <w:sz w:val="20"/>
        </w:rPr>
        <w:t xml:space="preserve">Podwykonawcy </w:t>
      </w:r>
      <w:r w:rsidR="00B548F8" w:rsidRPr="00B548F8">
        <w:rPr>
          <w:rFonts w:asciiTheme="minorHAnsi" w:hAnsiTheme="minorHAnsi" w:cstheme="minorHAnsi"/>
          <w:sz w:val="20"/>
        </w:rPr>
        <w:t>są już znani</w:t>
      </w:r>
      <w:r w:rsidRPr="004B4556">
        <w:rPr>
          <w:rFonts w:asciiTheme="minorHAnsi" w:hAnsiTheme="minorHAnsi" w:cstheme="minorHAnsi"/>
          <w:sz w:val="20"/>
        </w:rPr>
        <w:t>.</w:t>
      </w:r>
      <w:r w:rsidR="00925405">
        <w:rPr>
          <w:rFonts w:asciiTheme="minorHAnsi" w:hAnsiTheme="minorHAnsi" w:cstheme="minorHAnsi"/>
          <w:sz w:val="20"/>
        </w:rPr>
        <w:t xml:space="preserve"> </w:t>
      </w:r>
    </w:p>
    <w:p w14:paraId="02E5A92D" w14:textId="44397FC1" w:rsidR="00DA054A" w:rsidRDefault="00DA054A" w:rsidP="00DA054A"/>
    <w:p w14:paraId="0E6073C7" w14:textId="07F86B7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r w:rsidR="006C7970" w:rsidRPr="00E9142F">
        <w:rPr>
          <w:rFonts w:asciiTheme="minorHAnsi" w:hAnsiTheme="minorHAnsi" w:cstheme="minorHAnsi"/>
          <w:sz w:val="20"/>
        </w:rPr>
        <w:t xml:space="preserve"> </w:t>
      </w:r>
    </w:p>
    <w:p w14:paraId="25465E87" w14:textId="1DAC8617"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w:t>
      </w:r>
      <w:r w:rsidR="00B9447F">
        <w:rPr>
          <w:rFonts w:asciiTheme="minorHAnsi" w:hAnsiTheme="minorHAnsi" w:cstheme="minorHAnsi"/>
          <w:sz w:val="20"/>
        </w:rPr>
        <w:t>a,b,c</w:t>
      </w:r>
      <w:r>
        <w:rPr>
          <w:rFonts w:asciiTheme="minorHAnsi" w:hAnsiTheme="minorHAnsi" w:cstheme="minorHAnsi"/>
          <w:sz w:val="20"/>
        </w:rPr>
        <w:t xml:space="preserve">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6C0F4335" w14:textId="14EC24C6" w:rsidR="00BA332C" w:rsidRDefault="00D026CF" w:rsidP="00BA332C">
      <w:pPr>
        <w:rPr>
          <w:rFonts w:asciiTheme="minorHAnsi" w:hAnsiTheme="minorHAnsi" w:cstheme="minorHAnsi"/>
          <w:sz w:val="20"/>
        </w:rPr>
      </w:pPr>
      <w:r w:rsidRPr="00925C95">
        <w:rPr>
          <w:rFonts w:asciiTheme="minorHAnsi" w:hAnsiTheme="minorHAnsi" w:cstheme="minorHAnsi"/>
          <w:sz w:val="20"/>
        </w:rPr>
        <w:t>Załącznik nr 1.3</w:t>
      </w:r>
      <w:r w:rsidR="006C0629" w:rsidRPr="00925C95">
        <w:rPr>
          <w:rFonts w:asciiTheme="minorHAnsi" w:hAnsiTheme="minorHAnsi" w:cstheme="minorHAnsi"/>
          <w:sz w:val="20"/>
        </w:rPr>
        <w:t xml:space="preserve"> </w:t>
      </w:r>
      <w:r w:rsidR="00BA332C" w:rsidRPr="00925C95">
        <w:rPr>
          <w:rFonts w:asciiTheme="minorHAnsi" w:hAnsiTheme="minorHAnsi" w:cstheme="minorHAnsi"/>
          <w:sz w:val="20"/>
        </w:rPr>
        <w:t>– Specyfikacja techniczna</w:t>
      </w:r>
    </w:p>
    <w:p w14:paraId="00FEFE36" w14:textId="1A3E81BD" w:rsidR="005873E7" w:rsidRPr="00B314A0" w:rsidRDefault="00886648" w:rsidP="005873E7">
      <w:pPr>
        <w:rPr>
          <w:rFonts w:asciiTheme="minorHAnsi" w:hAnsiTheme="minorHAnsi" w:cstheme="minorHAnsi"/>
          <w:sz w:val="20"/>
        </w:rPr>
      </w:pPr>
      <w:r>
        <w:br w:type="page"/>
      </w:r>
    </w:p>
    <w:p w14:paraId="622D2317" w14:textId="77777777" w:rsidR="006619F7" w:rsidRDefault="006619F7" w:rsidP="006619F7">
      <w:pPr>
        <w:rPr>
          <w:rFonts w:asciiTheme="minorHAnsi" w:hAnsiTheme="minorHAnsi" w:cstheme="minorHAnsi"/>
          <w:b/>
          <w:bCs/>
          <w:iCs/>
          <w:sz w:val="20"/>
        </w:rPr>
      </w:pPr>
    </w:p>
    <w:p w14:paraId="12355DD1" w14:textId="0542F485"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884C22">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0CDBE89F"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w:t>
      </w:r>
      <w:r w:rsidR="00925C95">
        <w:rPr>
          <w:rFonts w:asciiTheme="minorHAnsi" w:hAnsiTheme="minorHAnsi" w:cstheme="minorHAnsi"/>
          <w:sz w:val="20"/>
        </w:rPr>
        <w:t xml:space="preserve"> itp.</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4EF4A6CB"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lastRenderedPageBreak/>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884C22">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43540067"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w:t>
      </w:r>
      <w:r w:rsidRPr="00925C95">
        <w:rPr>
          <w:rFonts w:asciiTheme="minorHAnsi" w:hAnsiTheme="minorHAnsi" w:cstheme="minorHAnsi"/>
          <w:sz w:val="20"/>
        </w:rPr>
        <w:t xml:space="preserve">Oddział </w:t>
      </w:r>
      <w:r w:rsidR="00925C95" w:rsidRPr="00925C95">
        <w:rPr>
          <w:rFonts w:asciiTheme="minorHAnsi" w:hAnsiTheme="minorHAnsi" w:cstheme="minorHAnsi"/>
          <w:sz w:val="20"/>
        </w:rPr>
        <w:t>Łódź</w:t>
      </w:r>
      <w:r w:rsidRPr="00925C95">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486965E6"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w:t>
      </w:r>
      <w:r w:rsidR="00884C22">
        <w:rPr>
          <w:rFonts w:asciiTheme="minorHAnsi" w:hAnsiTheme="minorHAnsi" w:cstheme="minorHAnsi"/>
          <w:b/>
          <w:bCs/>
          <w:iCs/>
          <w:sz w:val="20"/>
        </w:rPr>
        <w:t>OP</w:t>
      </w:r>
      <w:r w:rsidRPr="006619F7">
        <w:rPr>
          <w:rFonts w:asciiTheme="minorHAnsi" w:hAnsiTheme="minorHAnsi" w:cstheme="minorHAnsi"/>
          <w:b/>
          <w:bCs/>
          <w:iCs/>
          <w:sz w:val="20"/>
        </w:rPr>
        <w:t>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43CB8236" w:rsidR="005873E7" w:rsidRPr="00925C95" w:rsidRDefault="005873E7" w:rsidP="005873E7">
      <w:pPr>
        <w:rPr>
          <w:rFonts w:asciiTheme="minorHAnsi" w:hAnsiTheme="minorHAnsi" w:cstheme="minorHAnsi"/>
          <w:sz w:val="20"/>
        </w:rPr>
      </w:pPr>
      <w:r w:rsidRPr="00925C95">
        <w:rPr>
          <w:rFonts w:asciiTheme="minorHAnsi" w:hAnsiTheme="minorHAnsi" w:cstheme="minorHAnsi"/>
          <w:sz w:val="20"/>
        </w:rPr>
        <w:t xml:space="preserve">Klauzula – zatwierdzenie do realizacji (dotyczy PGE Dystrybucja S.A. Oddział </w:t>
      </w:r>
      <w:r w:rsidR="00925C95" w:rsidRPr="00925C95">
        <w:rPr>
          <w:rFonts w:asciiTheme="minorHAnsi" w:hAnsiTheme="minorHAnsi" w:cstheme="minorHAnsi"/>
          <w:sz w:val="20"/>
        </w:rPr>
        <w:t>Łódź</w:t>
      </w:r>
      <w:r w:rsidRPr="00925C95">
        <w:rPr>
          <w:rFonts w:asciiTheme="minorHAnsi" w:hAnsiTheme="minorHAnsi" w:cstheme="minorHAnsi"/>
          <w:sz w:val="20"/>
        </w:rPr>
        <w:t>)</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0CE85B5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884C22">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60F04B1B"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r>
      <w:r w:rsidR="00925C95">
        <w:rPr>
          <w:rFonts w:asciiTheme="minorHAnsi" w:hAnsiTheme="minorHAnsi" w:cstheme="minorHAnsi"/>
          <w:sz w:val="20"/>
        </w:rPr>
        <w:tab/>
      </w:r>
      <w:r w:rsidRPr="005873E7">
        <w:rPr>
          <w:rFonts w:asciiTheme="minorHAnsi" w:hAnsiTheme="minorHAnsi" w:cstheme="minorHAnsi"/>
          <w:sz w:val="20"/>
        </w:rPr>
        <w:t>Z = 10 % (od R+S+Kp)</w:t>
      </w:r>
    </w:p>
    <w:p w14:paraId="6B7461D6" w14:textId="05351842" w:rsidR="005873E7" w:rsidRPr="00925C95"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 xml:space="preserve">Przyjęte stawki należy uzasadnić w założeniach do kosztorysu (poziom utrudnień, warunki terenowe, </w:t>
      </w:r>
      <w:r w:rsidRPr="00925C95">
        <w:rPr>
          <w:rFonts w:asciiTheme="minorHAnsi" w:hAnsiTheme="minorHAnsi" w:cstheme="minorHAnsi"/>
          <w:sz w:val="20"/>
        </w:rPr>
        <w:t xml:space="preserve">wyłączenia </w:t>
      </w:r>
      <w:r w:rsidR="00925C95" w:rsidRPr="00925C95">
        <w:rPr>
          <w:rFonts w:asciiTheme="minorHAnsi" w:hAnsiTheme="minorHAnsi" w:cstheme="minorHAnsi"/>
          <w:sz w:val="20"/>
        </w:rPr>
        <w:t>itp.</w:t>
      </w:r>
      <w:r w:rsidRPr="00925C95">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925C95">
        <w:rPr>
          <w:rFonts w:asciiTheme="minorHAnsi" w:hAnsiTheme="minorHAnsi" w:cstheme="minorHAnsi"/>
          <w:sz w:val="20"/>
        </w:rPr>
        <w:t>Dla materiałów należy</w:t>
      </w:r>
      <w:r w:rsidRPr="005873E7">
        <w:rPr>
          <w:rFonts w:asciiTheme="minorHAnsi" w:hAnsiTheme="minorHAnsi" w:cstheme="minorHAnsi"/>
          <w:sz w:val="20"/>
        </w:rPr>
        <w:t xml:space="preserve">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7326E563" w14:textId="1077456E" w:rsidR="003A2610" w:rsidRPr="00D026CF" w:rsidRDefault="003A2610" w:rsidP="00D026CF">
      <w:pPr>
        <w:spacing w:after="200" w:line="276" w:lineRule="auto"/>
        <w:jc w:val="left"/>
      </w:pPr>
      <w:r w:rsidRPr="003A2610">
        <w:rPr>
          <w:rFonts w:asciiTheme="minorHAnsi" w:hAnsiTheme="minorHAnsi" w:cstheme="minorHAnsi"/>
          <w:sz w:val="20"/>
        </w:rPr>
        <w:t> </w:t>
      </w:r>
    </w:p>
    <w:sectPr w:rsidR="003A2610" w:rsidRPr="00D026CF"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AD246" w14:textId="77777777" w:rsidR="000662EC" w:rsidRDefault="000662EC" w:rsidP="004A302B">
      <w:pPr>
        <w:spacing w:line="240" w:lineRule="auto"/>
      </w:pPr>
      <w:r>
        <w:separator/>
      </w:r>
    </w:p>
  </w:endnote>
  <w:endnote w:type="continuationSeparator" w:id="0">
    <w:p w14:paraId="5B0CD35F" w14:textId="77777777" w:rsidR="000662EC" w:rsidRDefault="000662E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09189E8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66D61">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66D61">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F507E" w14:textId="77777777" w:rsidR="000662EC" w:rsidRDefault="000662EC" w:rsidP="004A302B">
      <w:pPr>
        <w:spacing w:line="240" w:lineRule="auto"/>
      </w:pPr>
      <w:r>
        <w:separator/>
      </w:r>
    </w:p>
  </w:footnote>
  <w:footnote w:type="continuationSeparator" w:id="0">
    <w:p w14:paraId="1EEBF363" w14:textId="77777777" w:rsidR="000662EC" w:rsidRDefault="000662EC"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3E790BBF"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 xml:space="preserve">Oddział </w:t>
      </w:r>
      <w:r w:rsidR="00925C95">
        <w:rPr>
          <w:sz w:val="16"/>
          <w:szCs w:val="16"/>
        </w:rPr>
        <w:t>Łódź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48A42FC2"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571F3" w:rsidRPr="006B2C28" w14:paraId="511A6862" w14:textId="77777777" w:rsidTr="00C926B6">
      <w:trPr>
        <w:trHeight w:val="1140"/>
      </w:trPr>
      <w:tc>
        <w:tcPr>
          <w:tcW w:w="6119" w:type="dxa"/>
          <w:vAlign w:val="center"/>
        </w:tcPr>
        <w:p w14:paraId="424DC718" w14:textId="77777777" w:rsidR="003571F3" w:rsidRPr="006E100D" w:rsidRDefault="003571F3" w:rsidP="003571F3">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F5D9881" w14:textId="6E555994" w:rsidR="00B314A0" w:rsidRPr="00B314A0" w:rsidRDefault="003571F3" w:rsidP="00B314A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2029FD59" w14:textId="34B06667" w:rsidR="003571F3" w:rsidRPr="006B2C28" w:rsidRDefault="00B314A0" w:rsidP="00B314A0">
          <w:pPr>
            <w:suppressAutoHyphens/>
            <w:ind w:right="187"/>
            <w:rPr>
              <w:rFonts w:asciiTheme="majorHAnsi" w:hAnsiTheme="majorHAnsi"/>
              <w:color w:val="000000" w:themeColor="text1"/>
              <w:sz w:val="14"/>
              <w:szCs w:val="18"/>
            </w:rPr>
          </w:pPr>
          <w:r w:rsidRPr="00B314A0">
            <w:rPr>
              <w:rFonts w:asciiTheme="majorHAnsi" w:hAnsiTheme="majorHAnsi"/>
              <w:color w:val="000000" w:themeColor="text1"/>
              <w:sz w:val="14"/>
              <w:szCs w:val="18"/>
            </w:rPr>
            <w:t>POST/DYS/OLD/GZ/00258/2026</w:t>
          </w:r>
        </w:p>
      </w:tc>
      <w:tc>
        <w:tcPr>
          <w:tcW w:w="977" w:type="dxa"/>
          <w:vAlign w:val="center"/>
        </w:tcPr>
        <w:p w14:paraId="05E90E3C" w14:textId="77777777" w:rsidR="003571F3" w:rsidRPr="006B2C28" w:rsidRDefault="003571F3" w:rsidP="003571F3">
          <w:pPr>
            <w:suppressAutoHyphens/>
            <w:ind w:right="187"/>
            <w:rPr>
              <w:rFonts w:asciiTheme="majorHAnsi" w:hAnsiTheme="majorHAnsi"/>
              <w:color w:val="092D74"/>
              <w:sz w:val="14"/>
              <w:szCs w:val="18"/>
            </w:rPr>
          </w:pPr>
        </w:p>
      </w:tc>
      <w:tc>
        <w:tcPr>
          <w:tcW w:w="3110" w:type="dxa"/>
          <w:vAlign w:val="center"/>
        </w:tcPr>
        <w:p w14:paraId="58D3D189" w14:textId="77777777" w:rsidR="003571F3" w:rsidRPr="006B2C28" w:rsidRDefault="003571F3" w:rsidP="003571F3">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72576" behindDoc="0" locked="0" layoutInCell="1" allowOverlap="1" wp14:anchorId="7D235BDA" wp14:editId="5087BBBF">
                <wp:simplePos x="0" y="0"/>
                <wp:positionH relativeFrom="column">
                  <wp:posOffset>559435</wp:posOffset>
                </wp:positionH>
                <wp:positionV relativeFrom="page">
                  <wp:posOffset>256540</wp:posOffset>
                </wp:positionV>
                <wp:extent cx="662940" cy="484505"/>
                <wp:effectExtent l="0" t="0" r="3810" b="0"/>
                <wp:wrapNone/>
                <wp:docPr id="92166047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571F3" w:rsidRPr="006B2C28" w14:paraId="6A782196" w14:textId="77777777" w:rsidTr="00C926B6">
      <w:trPr>
        <w:trHeight w:val="1140"/>
      </w:trPr>
      <w:tc>
        <w:tcPr>
          <w:tcW w:w="6119" w:type="dxa"/>
          <w:vAlign w:val="center"/>
        </w:tcPr>
        <w:p w14:paraId="5BB27028" w14:textId="77777777" w:rsidR="003571F3" w:rsidRPr="006E100D" w:rsidRDefault="003571F3" w:rsidP="003571F3">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4933128" w14:textId="5117E448" w:rsidR="00B314A0" w:rsidRPr="00B314A0" w:rsidRDefault="003571F3" w:rsidP="00B314A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67117CD" w14:textId="5DD1B4F4" w:rsidR="003571F3" w:rsidRPr="006B2C28" w:rsidRDefault="00B314A0" w:rsidP="00B314A0">
          <w:pPr>
            <w:suppressAutoHyphens/>
            <w:ind w:right="187"/>
            <w:rPr>
              <w:rFonts w:asciiTheme="majorHAnsi" w:hAnsiTheme="majorHAnsi"/>
              <w:color w:val="000000" w:themeColor="text1"/>
              <w:sz w:val="14"/>
              <w:szCs w:val="18"/>
            </w:rPr>
          </w:pPr>
          <w:r w:rsidRPr="00B314A0">
            <w:rPr>
              <w:rFonts w:asciiTheme="majorHAnsi" w:hAnsiTheme="majorHAnsi"/>
              <w:color w:val="000000" w:themeColor="text1"/>
              <w:sz w:val="14"/>
              <w:szCs w:val="18"/>
            </w:rPr>
            <w:t>POST/DYS/OLD/GZ/00258/2026</w:t>
          </w:r>
        </w:p>
      </w:tc>
      <w:tc>
        <w:tcPr>
          <w:tcW w:w="977" w:type="dxa"/>
          <w:vAlign w:val="center"/>
        </w:tcPr>
        <w:p w14:paraId="7BAAE478" w14:textId="77777777" w:rsidR="003571F3" w:rsidRPr="006B2C28" w:rsidRDefault="003571F3" w:rsidP="003571F3">
          <w:pPr>
            <w:suppressAutoHyphens/>
            <w:ind w:right="187"/>
            <w:rPr>
              <w:rFonts w:asciiTheme="majorHAnsi" w:hAnsiTheme="majorHAnsi"/>
              <w:color w:val="092D74"/>
              <w:sz w:val="14"/>
              <w:szCs w:val="18"/>
            </w:rPr>
          </w:pPr>
        </w:p>
      </w:tc>
      <w:tc>
        <w:tcPr>
          <w:tcW w:w="3110" w:type="dxa"/>
          <w:vAlign w:val="center"/>
        </w:tcPr>
        <w:p w14:paraId="660BB6FE" w14:textId="77777777" w:rsidR="003571F3" w:rsidRPr="006B2C28" w:rsidRDefault="003571F3" w:rsidP="003571F3">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70528" behindDoc="0" locked="0" layoutInCell="1" allowOverlap="1" wp14:anchorId="1DAD663D" wp14:editId="2037F779">
                <wp:simplePos x="0" y="0"/>
                <wp:positionH relativeFrom="column">
                  <wp:posOffset>559435</wp:posOffset>
                </wp:positionH>
                <wp:positionV relativeFrom="page">
                  <wp:posOffset>256540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CFF5046" w14:textId="3CFDB991"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78582175">
    <w:abstractNumId w:val="9"/>
  </w:num>
  <w:num w:numId="2" w16cid:durableId="1149786393">
    <w:abstractNumId w:val="10"/>
  </w:num>
  <w:num w:numId="3" w16cid:durableId="1869642559">
    <w:abstractNumId w:val="12"/>
  </w:num>
  <w:num w:numId="4" w16cid:durableId="884753037">
    <w:abstractNumId w:val="17"/>
  </w:num>
  <w:num w:numId="5" w16cid:durableId="1160852310">
    <w:abstractNumId w:val="20"/>
  </w:num>
  <w:num w:numId="6" w16cid:durableId="1937058579">
    <w:abstractNumId w:val="7"/>
  </w:num>
  <w:num w:numId="7" w16cid:durableId="8486023">
    <w:abstractNumId w:val="11"/>
  </w:num>
  <w:num w:numId="8" w16cid:durableId="185993490">
    <w:abstractNumId w:val="6"/>
  </w:num>
  <w:num w:numId="9" w16cid:durableId="2069567226">
    <w:abstractNumId w:val="28"/>
  </w:num>
  <w:num w:numId="10" w16cid:durableId="411703349">
    <w:abstractNumId w:val="14"/>
  </w:num>
  <w:num w:numId="11" w16cid:durableId="165875007">
    <w:abstractNumId w:val="13"/>
  </w:num>
  <w:num w:numId="12" w16cid:durableId="869756902">
    <w:abstractNumId w:val="23"/>
  </w:num>
  <w:num w:numId="13" w16cid:durableId="864054401">
    <w:abstractNumId w:val="21"/>
  </w:num>
  <w:num w:numId="14" w16cid:durableId="1824811362">
    <w:abstractNumId w:val="4"/>
  </w:num>
  <w:num w:numId="15" w16cid:durableId="675107785">
    <w:abstractNumId w:val="8"/>
  </w:num>
  <w:num w:numId="16" w16cid:durableId="1889143195">
    <w:abstractNumId w:val="24"/>
  </w:num>
  <w:num w:numId="17" w16cid:durableId="723723208">
    <w:abstractNumId w:val="3"/>
  </w:num>
  <w:num w:numId="18" w16cid:durableId="877396305">
    <w:abstractNumId w:val="5"/>
  </w:num>
  <w:num w:numId="19" w16cid:durableId="1269312400">
    <w:abstractNumId w:val="25"/>
  </w:num>
  <w:num w:numId="20" w16cid:durableId="406538407">
    <w:abstractNumId w:val="19"/>
  </w:num>
  <w:num w:numId="21" w16cid:durableId="1585456264">
    <w:abstractNumId w:val="30"/>
  </w:num>
  <w:num w:numId="22" w16cid:durableId="719671500">
    <w:abstractNumId w:val="26"/>
  </w:num>
  <w:num w:numId="23" w16cid:durableId="1960450714">
    <w:abstractNumId w:val="22"/>
  </w:num>
  <w:num w:numId="24" w16cid:durableId="1106196350">
    <w:abstractNumId w:val="16"/>
  </w:num>
  <w:num w:numId="25" w16cid:durableId="2022973574">
    <w:abstractNumId w:val="29"/>
  </w:num>
  <w:num w:numId="26" w16cid:durableId="443161919">
    <w:abstractNumId w:val="27"/>
  </w:num>
  <w:num w:numId="27" w16cid:durableId="1409621220">
    <w:abstractNumId w:val="15"/>
  </w:num>
  <w:num w:numId="28" w16cid:durableId="1336495501">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2EC"/>
    <w:rsid w:val="00066400"/>
    <w:rsid w:val="00071FE3"/>
    <w:rsid w:val="00072501"/>
    <w:rsid w:val="00072BE1"/>
    <w:rsid w:val="000747E2"/>
    <w:rsid w:val="00074AA8"/>
    <w:rsid w:val="00076214"/>
    <w:rsid w:val="0008002B"/>
    <w:rsid w:val="00080BE1"/>
    <w:rsid w:val="00080F94"/>
    <w:rsid w:val="00081A6B"/>
    <w:rsid w:val="00082C2E"/>
    <w:rsid w:val="00083F05"/>
    <w:rsid w:val="00084857"/>
    <w:rsid w:val="0008582E"/>
    <w:rsid w:val="00086905"/>
    <w:rsid w:val="00086D98"/>
    <w:rsid w:val="00090541"/>
    <w:rsid w:val="00092A66"/>
    <w:rsid w:val="0009533D"/>
    <w:rsid w:val="00095E98"/>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85C"/>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6CB"/>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351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165"/>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105"/>
    <w:rsid w:val="00295838"/>
    <w:rsid w:val="002959FE"/>
    <w:rsid w:val="002962DA"/>
    <w:rsid w:val="00297F27"/>
    <w:rsid w:val="002A1D5C"/>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0CD5"/>
    <w:rsid w:val="002F167E"/>
    <w:rsid w:val="002F19C6"/>
    <w:rsid w:val="002F1A99"/>
    <w:rsid w:val="002F24E7"/>
    <w:rsid w:val="002F399A"/>
    <w:rsid w:val="002F3A74"/>
    <w:rsid w:val="002F3D50"/>
    <w:rsid w:val="002F401A"/>
    <w:rsid w:val="002F4ACE"/>
    <w:rsid w:val="002F4D1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1F3"/>
    <w:rsid w:val="00360A08"/>
    <w:rsid w:val="00360B7D"/>
    <w:rsid w:val="003629C9"/>
    <w:rsid w:val="00362DA2"/>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57B"/>
    <w:rsid w:val="003A39FA"/>
    <w:rsid w:val="003A645A"/>
    <w:rsid w:val="003A6522"/>
    <w:rsid w:val="003A6CEF"/>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D30"/>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6F54"/>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0DF"/>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118"/>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6F30"/>
    <w:rsid w:val="004B78BB"/>
    <w:rsid w:val="004B7C5F"/>
    <w:rsid w:val="004C009E"/>
    <w:rsid w:val="004C1C4B"/>
    <w:rsid w:val="004C485B"/>
    <w:rsid w:val="004C4A0D"/>
    <w:rsid w:val="004C5E08"/>
    <w:rsid w:val="004D17D7"/>
    <w:rsid w:val="004D29D4"/>
    <w:rsid w:val="004D3DF7"/>
    <w:rsid w:val="004D4889"/>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84E"/>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BE3"/>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2343"/>
    <w:rsid w:val="00574607"/>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A750B"/>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6BC"/>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0D"/>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4B29"/>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A6"/>
    <w:rsid w:val="0064713F"/>
    <w:rsid w:val="0065074A"/>
    <w:rsid w:val="00650D35"/>
    <w:rsid w:val="00651CC4"/>
    <w:rsid w:val="006527F9"/>
    <w:rsid w:val="006534F2"/>
    <w:rsid w:val="006536DD"/>
    <w:rsid w:val="006537DA"/>
    <w:rsid w:val="006540CC"/>
    <w:rsid w:val="00654E4D"/>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5C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629"/>
    <w:rsid w:val="006C32B1"/>
    <w:rsid w:val="006C32D7"/>
    <w:rsid w:val="006C33CB"/>
    <w:rsid w:val="006C3866"/>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B42"/>
    <w:rsid w:val="00743EAC"/>
    <w:rsid w:val="00743F5A"/>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C"/>
    <w:rsid w:val="00782340"/>
    <w:rsid w:val="0078319C"/>
    <w:rsid w:val="00783534"/>
    <w:rsid w:val="00785158"/>
    <w:rsid w:val="00787A76"/>
    <w:rsid w:val="00787A90"/>
    <w:rsid w:val="00787A91"/>
    <w:rsid w:val="0079066D"/>
    <w:rsid w:val="00790730"/>
    <w:rsid w:val="00791272"/>
    <w:rsid w:val="007913F6"/>
    <w:rsid w:val="00792212"/>
    <w:rsid w:val="00792F1C"/>
    <w:rsid w:val="00795EC8"/>
    <w:rsid w:val="007969CF"/>
    <w:rsid w:val="0079738C"/>
    <w:rsid w:val="007A06BB"/>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499"/>
    <w:rsid w:val="007C2C06"/>
    <w:rsid w:val="007C2F05"/>
    <w:rsid w:val="007C39CE"/>
    <w:rsid w:val="007C5285"/>
    <w:rsid w:val="007C63BF"/>
    <w:rsid w:val="007C6AB4"/>
    <w:rsid w:val="007C7126"/>
    <w:rsid w:val="007C7313"/>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734"/>
    <w:rsid w:val="00857C86"/>
    <w:rsid w:val="0086173D"/>
    <w:rsid w:val="00862D0A"/>
    <w:rsid w:val="00865A30"/>
    <w:rsid w:val="00865E3B"/>
    <w:rsid w:val="00865F25"/>
    <w:rsid w:val="00867C48"/>
    <w:rsid w:val="008700D0"/>
    <w:rsid w:val="00870431"/>
    <w:rsid w:val="0087290E"/>
    <w:rsid w:val="0087310E"/>
    <w:rsid w:val="00876028"/>
    <w:rsid w:val="00876BC6"/>
    <w:rsid w:val="00877A05"/>
    <w:rsid w:val="00877F1D"/>
    <w:rsid w:val="00880069"/>
    <w:rsid w:val="00880C90"/>
    <w:rsid w:val="00881138"/>
    <w:rsid w:val="00883EF2"/>
    <w:rsid w:val="00884C2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6927"/>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01D"/>
    <w:rsid w:val="008F4401"/>
    <w:rsid w:val="008F5F40"/>
    <w:rsid w:val="008F657F"/>
    <w:rsid w:val="008F6C61"/>
    <w:rsid w:val="00900B32"/>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5C9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3C05"/>
    <w:rsid w:val="00955743"/>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0E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8F4"/>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1B27"/>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8F"/>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4DE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4A0"/>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612"/>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FDF"/>
    <w:rsid w:val="00B93631"/>
    <w:rsid w:val="00B93845"/>
    <w:rsid w:val="00B9399E"/>
    <w:rsid w:val="00B94436"/>
    <w:rsid w:val="00B9447F"/>
    <w:rsid w:val="00B94FCA"/>
    <w:rsid w:val="00B96ADB"/>
    <w:rsid w:val="00B975D9"/>
    <w:rsid w:val="00B97BFD"/>
    <w:rsid w:val="00BA0450"/>
    <w:rsid w:val="00BA045A"/>
    <w:rsid w:val="00BA332C"/>
    <w:rsid w:val="00BA3B10"/>
    <w:rsid w:val="00BA4F3A"/>
    <w:rsid w:val="00BA5A5C"/>
    <w:rsid w:val="00BA5E4E"/>
    <w:rsid w:val="00BA6FF1"/>
    <w:rsid w:val="00BB0B40"/>
    <w:rsid w:val="00BB16F6"/>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1BF"/>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538"/>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26CF"/>
    <w:rsid w:val="00D037B8"/>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05C5"/>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3B6C"/>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1CCA"/>
    <w:rsid w:val="00DD2B14"/>
    <w:rsid w:val="00DD3A50"/>
    <w:rsid w:val="00DD48B1"/>
    <w:rsid w:val="00DD4A4D"/>
    <w:rsid w:val="00DD56DF"/>
    <w:rsid w:val="00DD5C5D"/>
    <w:rsid w:val="00DE0406"/>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3DA"/>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4BE"/>
    <w:rsid w:val="00E54BCD"/>
    <w:rsid w:val="00E55254"/>
    <w:rsid w:val="00E559F6"/>
    <w:rsid w:val="00E563DF"/>
    <w:rsid w:val="00E5646E"/>
    <w:rsid w:val="00E5684A"/>
    <w:rsid w:val="00E61A45"/>
    <w:rsid w:val="00E627A4"/>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4F08"/>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2787C"/>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D61"/>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AD4"/>
    <w:rsid w:val="00F94B64"/>
    <w:rsid w:val="00F95D6C"/>
    <w:rsid w:val="00F963B0"/>
    <w:rsid w:val="00F9796B"/>
    <w:rsid w:val="00F97A80"/>
    <w:rsid w:val="00FA014F"/>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SWZ.docx</dmsv2BaseFileName>
    <dmsv2BaseDisplayName xmlns="http://schemas.microsoft.com/sharepoint/v3">Załącznik nr 1 do SWZ</dmsv2BaseDisplayName>
    <dmsv2SWPP2ObjectNumber xmlns="http://schemas.microsoft.com/sharepoint/v3" xsi:nil="true"/>
    <dmsv2SWPP2SumMD5 xmlns="http://schemas.microsoft.com/sharepoint/v3">729cee7df0f0c3ec008ddfa13b413919</dmsv2SWPP2SumMD5>
    <dmsv2BaseMoved xmlns="http://schemas.microsoft.com/sharepoint/v3">false</dmsv2BaseMoved>
    <dmsv2BaseIsSensitive xmlns="http://schemas.microsoft.com/sharepoint/v3">true</dmsv2BaseIsSensitive>
    <dmsv2SWPP2IDSWPP2 xmlns="http://schemas.microsoft.com/sharepoint/v3">702680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24073710</dmsv2BaseClientSystemDocumentID>
    <dmsv2BaseModifiedByID xmlns="http://schemas.microsoft.com/sharepoint/v3">11702041</dmsv2BaseModifiedByID>
    <dmsv2BaseCreatedByID xmlns="http://schemas.microsoft.com/sharepoint/v3">11702041</dmsv2BaseCreatedByID>
    <dmsv2SWPP2ObjectDepartment xmlns="http://schemas.microsoft.com/sharepoint/v3">00000001000700020000000n00000000</dmsv2SWPP2ObjectDepartment>
    <dmsv2SWPP2ObjectName xmlns="http://schemas.microsoft.com/sharepoint/v3">Wniosek</dmsv2SWPP2ObjectName>
    <_dlc_DocId xmlns="a19cb1c7-c5c7-46d4-85ae-d83685407bba">JEUP5JKVCYQC-40426796-19317</_dlc_DocId>
    <_dlc_DocIdUrl xmlns="a19cb1c7-c5c7-46d4-85ae-d83685407bba">
      <Url>https://swpp2.dms.gkpge.pl/sites/41/_layouts/15/DocIdRedir.aspx?ID=JEUP5JKVCYQC-40426796-19317</Url>
      <Description>JEUP5JKVCYQC-40426796-19317</Description>
    </_dlc_DocIdUrl>
  </documentManagement>
</p:properties>
</file>

<file path=customXml/itemProps1.xml><?xml version="1.0" encoding="utf-8"?>
<ds:datastoreItem xmlns:ds="http://schemas.openxmlformats.org/officeDocument/2006/customXml" ds:itemID="{2140EC75-84D4-4A67-91C7-F03AAD32EA18}">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161BEAC-056F-4607-BEF9-5784D6B57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33F83F-D90A-417E-8732-908742013014}">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1701</Words>
  <Characters>10210</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3</cp:revision>
  <cp:lastPrinted>2021-02-26T13:14:00Z</cp:lastPrinted>
  <dcterms:created xsi:type="dcterms:W3CDTF">2026-01-30T05:47:00Z</dcterms:created>
  <dcterms:modified xsi:type="dcterms:W3CDTF">2026-01-30T09:50:00Z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e7d9660d-86bd-452e-9f50-de5f3ce4fd2c</vt:lpwstr>
  </property>
</Properties>
</file>